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16DEE83" w:rsidR="006937C2" w:rsidRPr="004F0510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</w:t>
      </w:r>
      <w:r w:rsidR="007E6008" w:rsidRPr="004F0510">
        <w:rPr>
          <w:rFonts w:asciiTheme="minorHAnsi" w:hAnsiTheme="minorHAnsi" w:cstheme="minorHAnsi"/>
          <w:b/>
          <w:sz w:val="28"/>
          <w:szCs w:val="28"/>
          <w:u w:val="single"/>
        </w:rPr>
        <w:t xml:space="preserve">mowa w art. 125 ust. 1 </w:t>
      </w:r>
      <w:r w:rsidR="00F059DF" w:rsidRPr="004F0510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4F0510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Pr="004F0510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4F0510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55AE6C7" w14:textId="77777777" w:rsidR="0054750E" w:rsidRPr="0088204C" w:rsidRDefault="0054750E" w:rsidP="0054750E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12055198"/>
      <w:bookmarkStart w:id="2" w:name="_Hlk112055199"/>
      <w:r>
        <w:rPr>
          <w:rFonts w:ascii="Calibri" w:eastAsia="Calibri" w:hAnsi="Calibri" w:cs="Calibri"/>
          <w:b/>
          <w:bCs/>
          <w:sz w:val="26"/>
          <w:szCs w:val="26"/>
          <w:lang w:eastAsia="en-US"/>
        </w:rPr>
        <w:t>Opracowanie dokumentacji projektowych dla rozbudowy, budowy i przebudowy ulic: Ołowianej, Kobaltowej i Srebrnej w Bydgoszczy</w:t>
      </w:r>
    </w:p>
    <w:bookmarkEnd w:id="1"/>
    <w:bookmarkEnd w:id="2"/>
    <w:p w14:paraId="26BD7D7B" w14:textId="77777777" w:rsidR="00F41812" w:rsidRPr="004F0510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4F0510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Pr="004F0510">
        <w:rPr>
          <w:rFonts w:asciiTheme="minorHAnsi" w:hAnsiTheme="minorHAnsi" w:cstheme="minorHAnsi"/>
          <w:sz w:val="22"/>
          <w:szCs w:val="24"/>
        </w:rPr>
        <w:br/>
        <w:t>co następuje:</w:t>
      </w:r>
    </w:p>
    <w:p w14:paraId="75D64493" w14:textId="77777777" w:rsidR="00252852" w:rsidRPr="004F0510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4F0510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 w:rsidRPr="004F0510">
        <w:rPr>
          <w:rFonts w:asciiTheme="minorHAnsi" w:hAnsiTheme="minorHAnsi" w:cstheme="minorHAnsi"/>
          <w:b/>
          <w:sz w:val="22"/>
          <w:szCs w:val="24"/>
        </w:rPr>
        <w:t>E</w:t>
      </w:r>
      <w:r w:rsidRPr="004F0510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 w:rsidRPr="004F0510">
        <w:rPr>
          <w:rFonts w:asciiTheme="minorHAnsi" w:hAnsiTheme="minorHAnsi" w:cstheme="minorHAnsi"/>
          <w:b/>
          <w:sz w:val="22"/>
          <w:szCs w:val="24"/>
        </w:rPr>
        <w:t>PODMIOTU</w:t>
      </w:r>
      <w:r w:rsidR="00730B23">
        <w:rPr>
          <w:rFonts w:asciiTheme="minorHAnsi" w:hAnsiTheme="minorHAnsi" w:cstheme="minorHAnsi"/>
          <w:b/>
          <w:sz w:val="22"/>
          <w:szCs w:val="24"/>
        </w:rPr>
        <w:t xml:space="preserve">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0B2C15DD" w:rsidR="00F41812" w:rsidRDefault="00F41812" w:rsidP="00F41812">
      <w:pPr>
        <w:spacing w:after="120"/>
        <w:jc w:val="both"/>
        <w:rPr>
          <w:i/>
          <w:color w:val="FF0000"/>
        </w:rPr>
      </w:pPr>
      <w:bookmarkStart w:id="3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Pzp. </w:t>
      </w:r>
    </w:p>
    <w:p w14:paraId="00204739" w14:textId="77777777" w:rsidR="00195D9C" w:rsidRPr="0060763F" w:rsidRDefault="00195D9C" w:rsidP="00F41812">
      <w:pPr>
        <w:spacing w:after="120"/>
        <w:jc w:val="both"/>
        <w:rPr>
          <w:i/>
          <w:color w:val="FF0000"/>
          <w:sz w:val="16"/>
          <w:szCs w:val="16"/>
        </w:rPr>
      </w:pPr>
    </w:p>
    <w:bookmarkEnd w:id="3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961D7E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F9DC2" w14:textId="77777777" w:rsidR="0032383D" w:rsidRDefault="0032383D">
      <w:r>
        <w:separator/>
      </w:r>
    </w:p>
  </w:endnote>
  <w:endnote w:type="continuationSeparator" w:id="0">
    <w:p w14:paraId="58208851" w14:textId="77777777" w:rsidR="0032383D" w:rsidRDefault="0032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BDED8" w14:textId="77777777" w:rsidR="0032383D" w:rsidRDefault="0032383D">
      <w:r>
        <w:separator/>
      </w:r>
    </w:p>
  </w:footnote>
  <w:footnote w:type="continuationSeparator" w:id="0">
    <w:p w14:paraId="05FF96E9" w14:textId="77777777" w:rsidR="0032383D" w:rsidRDefault="00323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7E148" w14:textId="3014560C" w:rsidR="00F3010E" w:rsidRDefault="003C2934" w:rsidP="00F3010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237"/>
        <w:tab w:val="right" w:pos="9355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54750E">
      <w:rPr>
        <w:rFonts w:ascii="Calibri" w:hAnsi="Calibri"/>
        <w:b/>
        <w:bCs/>
        <w:sz w:val="24"/>
        <w:szCs w:val="24"/>
      </w:rPr>
      <w:t>49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4"/>
    <w:r>
      <w:rPr>
        <w:rFonts w:ascii="Calibri" w:hAnsi="Calibri"/>
        <w:b/>
        <w:bCs/>
        <w:sz w:val="24"/>
        <w:szCs w:val="24"/>
      </w:rPr>
      <w:t xml:space="preserve">5    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</w:t>
    </w:r>
    <w:r>
      <w:rPr>
        <w:rFonts w:ascii="Calibri" w:hAnsi="Calibri"/>
        <w:i/>
        <w:sz w:val="18"/>
      </w:rPr>
      <w:t>wzór oś</w:t>
    </w:r>
    <w:r w:rsidR="007E6008" w:rsidRPr="007E6008">
      <w:rPr>
        <w:rFonts w:ascii="Calibri" w:hAnsi="Calibri"/>
        <w:i/>
        <w:sz w:val="18"/>
      </w:rPr>
      <w:t>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informacji </w:t>
    </w:r>
  </w:p>
  <w:p w14:paraId="7FFC69FB" w14:textId="5EDE1038" w:rsidR="00281A41" w:rsidRDefault="007E6008" w:rsidP="00F3010E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jc w:val="right"/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>załącznik Nr</w:t>
    </w:r>
    <w:r w:rsidR="003F7C7A">
      <w:rPr>
        <w:rFonts w:ascii="Calibri" w:hAnsi="Calibri"/>
        <w:bCs/>
        <w:i/>
        <w:sz w:val="18"/>
      </w:rPr>
      <w:t xml:space="preserve"> </w:t>
    </w:r>
    <w:r w:rsidR="006458BA">
      <w:rPr>
        <w:rFonts w:ascii="Calibri" w:hAnsi="Calibri"/>
        <w:bCs/>
        <w:i/>
        <w:sz w:val="18"/>
      </w:rPr>
      <w:t>1</w:t>
    </w:r>
    <w:r w:rsidR="00935F8E">
      <w:rPr>
        <w:rFonts w:ascii="Calibri" w:hAnsi="Calibri"/>
        <w:bCs/>
        <w:i/>
        <w:sz w:val="18"/>
      </w:rPr>
      <w:t>1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9F1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660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5D9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5760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39E"/>
    <w:rsid w:val="0030445D"/>
    <w:rsid w:val="0031496E"/>
    <w:rsid w:val="00314C52"/>
    <w:rsid w:val="00320E9D"/>
    <w:rsid w:val="0032383D"/>
    <w:rsid w:val="00325AFD"/>
    <w:rsid w:val="0033043C"/>
    <w:rsid w:val="00336D37"/>
    <w:rsid w:val="003372AE"/>
    <w:rsid w:val="00340F4C"/>
    <w:rsid w:val="00354B0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2934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3F7C7A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64F44"/>
    <w:rsid w:val="00473D6D"/>
    <w:rsid w:val="00477B63"/>
    <w:rsid w:val="00481081"/>
    <w:rsid w:val="004817F9"/>
    <w:rsid w:val="00483373"/>
    <w:rsid w:val="00483439"/>
    <w:rsid w:val="00490826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0510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4750E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5C2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0084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58BA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67955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4DE4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4DBA"/>
    <w:rsid w:val="00765527"/>
    <w:rsid w:val="007658FC"/>
    <w:rsid w:val="00773645"/>
    <w:rsid w:val="00775EFB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620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0E1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7088"/>
    <w:rsid w:val="008B0967"/>
    <w:rsid w:val="008B3097"/>
    <w:rsid w:val="008B3E0D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9A3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5F8E"/>
    <w:rsid w:val="00936DD5"/>
    <w:rsid w:val="00941771"/>
    <w:rsid w:val="0094502F"/>
    <w:rsid w:val="00945304"/>
    <w:rsid w:val="00947EFB"/>
    <w:rsid w:val="00954564"/>
    <w:rsid w:val="00956AC1"/>
    <w:rsid w:val="00961D7E"/>
    <w:rsid w:val="00967690"/>
    <w:rsid w:val="00970DEF"/>
    <w:rsid w:val="00986F7A"/>
    <w:rsid w:val="00990D02"/>
    <w:rsid w:val="00993247"/>
    <w:rsid w:val="0099477F"/>
    <w:rsid w:val="009A2CC3"/>
    <w:rsid w:val="009A2CEF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31F"/>
    <w:rsid w:val="009C7D5C"/>
    <w:rsid w:val="009D0F9C"/>
    <w:rsid w:val="009D43FD"/>
    <w:rsid w:val="009E0261"/>
    <w:rsid w:val="009E08F9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49A2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672"/>
    <w:rsid w:val="00AC5631"/>
    <w:rsid w:val="00AD144D"/>
    <w:rsid w:val="00AD2370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5A8B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3536"/>
    <w:rsid w:val="00B44A40"/>
    <w:rsid w:val="00B46EEE"/>
    <w:rsid w:val="00B5031E"/>
    <w:rsid w:val="00B56148"/>
    <w:rsid w:val="00B56383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69A8"/>
    <w:rsid w:val="00BF7911"/>
    <w:rsid w:val="00C04760"/>
    <w:rsid w:val="00C04E27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0AF6"/>
    <w:rsid w:val="00C434E9"/>
    <w:rsid w:val="00C55A47"/>
    <w:rsid w:val="00C56713"/>
    <w:rsid w:val="00C56B4F"/>
    <w:rsid w:val="00C574B7"/>
    <w:rsid w:val="00C60155"/>
    <w:rsid w:val="00C60F14"/>
    <w:rsid w:val="00C61099"/>
    <w:rsid w:val="00C6391C"/>
    <w:rsid w:val="00C639EB"/>
    <w:rsid w:val="00C6687B"/>
    <w:rsid w:val="00C70F1E"/>
    <w:rsid w:val="00C75D8F"/>
    <w:rsid w:val="00C81520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2E32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44E1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34B4A"/>
    <w:rsid w:val="00E460E8"/>
    <w:rsid w:val="00E46A48"/>
    <w:rsid w:val="00E50FF4"/>
    <w:rsid w:val="00E5155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010E"/>
    <w:rsid w:val="00F31FBC"/>
    <w:rsid w:val="00F3300E"/>
    <w:rsid w:val="00F41812"/>
    <w:rsid w:val="00F43159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29B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48</cp:revision>
  <cp:lastPrinted>2021-03-16T12:52:00Z</cp:lastPrinted>
  <dcterms:created xsi:type="dcterms:W3CDTF">2021-05-31T06:19:00Z</dcterms:created>
  <dcterms:modified xsi:type="dcterms:W3CDTF">2025-10-16T07:51:00Z</dcterms:modified>
</cp:coreProperties>
</file>